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56214" w14:textId="77777777" w:rsidR="00DA285D" w:rsidRDefault="00DA285D" w:rsidP="00DA285D">
      <w:pPr>
        <w:jc w:val="right"/>
        <w:rPr>
          <w:rFonts w:ascii="Verdana" w:eastAsia="Verdana" w:hAnsi="Verdana"/>
          <w:b/>
          <w:color w:val="984806" w:themeColor="accent6" w:themeShade="80"/>
          <w:sz w:val="18"/>
          <w:szCs w:val="18"/>
        </w:rPr>
      </w:pPr>
    </w:p>
    <w:p w14:paraId="6038FC8A" w14:textId="566B721B" w:rsidR="00DA285D" w:rsidRPr="00802AC7" w:rsidRDefault="00DA285D" w:rsidP="00DA285D">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34B55169"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B00F14D" w14:textId="77777777"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E35EDBD"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w:t>
      </w:r>
      <w:r w:rsidR="00CC25A7">
        <w:rPr>
          <w:rFonts w:asciiTheme="minorHAnsi" w:hAnsiTheme="minorHAnsi" w:cstheme="minorHAnsi"/>
          <w:sz w:val="20"/>
        </w:rPr>
        <w:t>technicznej</w:t>
      </w:r>
      <w:r w:rsidR="00E34752">
        <w:rPr>
          <w:rFonts w:asciiTheme="minorHAnsi" w:hAnsiTheme="minorHAnsi" w:cstheme="minorHAnsi"/>
          <w:sz w:val="20"/>
        </w:rPr>
        <w:t xml:space="preserve">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5EE5289" w14:textId="71CABAA5" w:rsidR="002C2848" w:rsidRPr="00BC697C" w:rsidRDefault="00BC697C" w:rsidP="00A27EED">
      <w:pPr>
        <w:pStyle w:val="Akapitzlist"/>
        <w:spacing w:before="120" w:line="276" w:lineRule="auto"/>
        <w:jc w:val="center"/>
        <w:outlineLvl w:val="0"/>
        <w:rPr>
          <w:rFonts w:asciiTheme="minorHAnsi" w:hAnsiTheme="minorHAnsi" w:cstheme="minorHAnsi"/>
          <w:b/>
          <w:iCs/>
          <w:color w:val="000000" w:themeColor="text1"/>
          <w:szCs w:val="22"/>
        </w:rPr>
      </w:pPr>
      <w:r w:rsidRPr="00BC697C">
        <w:rPr>
          <w:rFonts w:asciiTheme="minorHAnsi" w:hAnsiTheme="minorHAnsi" w:cstheme="minorHAnsi"/>
          <w:b/>
          <w:iCs/>
          <w:color w:val="000000" w:themeColor="text1"/>
          <w:szCs w:val="22"/>
        </w:rPr>
        <w:t xml:space="preserve">Część 2: </w:t>
      </w:r>
      <w:r w:rsidR="00F60609" w:rsidRPr="00BC697C">
        <w:rPr>
          <w:rFonts w:asciiTheme="minorHAnsi" w:hAnsiTheme="minorHAnsi" w:cstheme="minorHAnsi"/>
          <w:b/>
          <w:iCs/>
          <w:color w:val="000000" w:themeColor="text1"/>
          <w:szCs w:val="22"/>
        </w:rPr>
        <w:t>„</w:t>
      </w:r>
      <w:r w:rsidR="00FC3B2F" w:rsidRPr="00BC697C">
        <w:rPr>
          <w:rFonts w:asciiTheme="minorHAnsi" w:hAnsiTheme="minorHAnsi" w:cstheme="minorHAnsi"/>
          <w:b/>
          <w:iCs/>
          <w:color w:val="000000" w:themeColor="text1"/>
          <w:szCs w:val="22"/>
        </w:rPr>
        <w:t xml:space="preserve">Wymiana  istniejących rozdzielnic </w:t>
      </w:r>
      <w:proofErr w:type="spellStart"/>
      <w:r w:rsidR="00FC3B2F" w:rsidRPr="00BC697C">
        <w:rPr>
          <w:rFonts w:asciiTheme="minorHAnsi" w:hAnsiTheme="minorHAnsi" w:cstheme="minorHAnsi"/>
          <w:b/>
          <w:iCs/>
          <w:color w:val="000000" w:themeColor="text1"/>
          <w:szCs w:val="22"/>
        </w:rPr>
        <w:t>nN</w:t>
      </w:r>
      <w:proofErr w:type="spellEnd"/>
      <w:r w:rsidR="00FC3B2F" w:rsidRPr="00BC697C">
        <w:rPr>
          <w:rFonts w:asciiTheme="minorHAnsi" w:hAnsiTheme="minorHAnsi" w:cstheme="minorHAnsi"/>
          <w:b/>
          <w:iCs/>
          <w:color w:val="000000" w:themeColor="text1"/>
          <w:szCs w:val="22"/>
        </w:rPr>
        <w:t xml:space="preserve"> w stacjach budynkowych 15/0,4kV, 6/0,4kV na terenie Rejonu Energetycznego Łódź/(miasto Łódź, gmina Łódź) – pakiet 1</w:t>
      </w:r>
      <w:r w:rsidR="008F5DD3" w:rsidRPr="00BC697C">
        <w:rPr>
          <w:rFonts w:asciiTheme="minorHAnsi" w:hAnsiTheme="minorHAnsi" w:cstheme="minorHAnsi"/>
          <w:b/>
          <w:iCs/>
          <w:color w:val="000000" w:themeColor="text1"/>
          <w:szCs w:val="22"/>
        </w:rPr>
        <w:t>”</w:t>
      </w:r>
    </w:p>
    <w:p w14:paraId="32E13AAC" w14:textId="77777777"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048B6F56" w14:textId="77777777" w:rsidR="00FC3B2F" w:rsidRPr="00BD761D" w:rsidRDefault="00FC3B2F" w:rsidP="00FC3B2F">
      <w:pPr>
        <w:pStyle w:val="bezpunkw"/>
        <w:keepNext/>
        <w:ind w:firstLine="0"/>
        <w:rPr>
          <w:rFonts w:asciiTheme="minorHAnsi" w:hAnsiTheme="minorHAnsi" w:cstheme="minorHAnsi"/>
          <w:b/>
          <w:i/>
          <w:sz w:val="20"/>
          <w:szCs w:val="20"/>
          <w:lang w:val="pl-PL" w:eastAsia="en-US"/>
        </w:rPr>
      </w:pPr>
      <w:r w:rsidRPr="00BD761D">
        <w:rPr>
          <w:rFonts w:asciiTheme="minorHAnsi" w:hAnsiTheme="minorHAnsi" w:cstheme="minorHAnsi"/>
          <w:b/>
          <w:i/>
          <w:sz w:val="20"/>
          <w:szCs w:val="20"/>
          <w:lang w:val="pl-PL" w:eastAsia="en-US"/>
        </w:rPr>
        <w:t>Z</w:t>
      </w:r>
      <w:r>
        <w:rPr>
          <w:rFonts w:asciiTheme="minorHAnsi" w:hAnsiTheme="minorHAnsi" w:cstheme="minorHAnsi"/>
          <w:b/>
          <w:i/>
          <w:sz w:val="20"/>
          <w:szCs w:val="20"/>
          <w:lang w:val="pl-PL" w:eastAsia="en-US"/>
        </w:rPr>
        <w:t xml:space="preserve">adanie 1 – Wymiana istniejącej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w:t>
      </w:r>
      <w:r>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kV</w:t>
      </w:r>
      <w:proofErr w:type="spellEnd"/>
      <w:r w:rsidRPr="00BD761D">
        <w:rPr>
          <w:rFonts w:asciiTheme="minorHAnsi" w:hAnsiTheme="minorHAnsi" w:cstheme="minorHAnsi"/>
          <w:b/>
          <w:i/>
          <w:sz w:val="20"/>
          <w:szCs w:val="20"/>
          <w:lang w:val="pl-PL" w:eastAsia="en-US"/>
        </w:rPr>
        <w:t xml:space="preserve"> 10327 ul. </w:t>
      </w:r>
      <w:proofErr w:type="spellStart"/>
      <w:r w:rsidRPr="00BD761D">
        <w:rPr>
          <w:rFonts w:asciiTheme="minorHAnsi" w:hAnsiTheme="minorHAnsi" w:cstheme="minorHAnsi"/>
          <w:b/>
          <w:i/>
          <w:sz w:val="20"/>
          <w:szCs w:val="20"/>
          <w:lang w:val="pl-PL" w:eastAsia="en-US"/>
        </w:rPr>
        <w:t>Jonschera</w:t>
      </w:r>
      <w:proofErr w:type="spellEnd"/>
      <w:r w:rsidRPr="00BD761D">
        <w:rPr>
          <w:rFonts w:asciiTheme="minorHAnsi" w:hAnsiTheme="minorHAnsi" w:cstheme="minorHAnsi"/>
          <w:b/>
          <w:i/>
          <w:sz w:val="20"/>
          <w:szCs w:val="20"/>
          <w:lang w:val="pl-PL" w:eastAsia="en-US"/>
        </w:rPr>
        <w:t xml:space="preserve"> 2</w:t>
      </w:r>
    </w:p>
    <w:p w14:paraId="743AEC0A" w14:textId="77777777" w:rsidR="00FC3B2F" w:rsidRPr="00BD761D" w:rsidRDefault="00FC3B2F" w:rsidP="00FC3B2F">
      <w:pPr>
        <w:pStyle w:val="bezpunkw"/>
        <w:keepNext/>
        <w:ind w:firstLine="0"/>
        <w:rPr>
          <w:rFonts w:asciiTheme="minorHAnsi" w:hAnsiTheme="minorHAnsi" w:cstheme="minorHAnsi"/>
          <w:b/>
          <w:i/>
          <w:sz w:val="20"/>
          <w:szCs w:val="20"/>
          <w:lang w:val="pl-PL" w:eastAsia="en-US"/>
        </w:rPr>
      </w:pPr>
      <w:r w:rsidRPr="00BD761D">
        <w:rPr>
          <w:rFonts w:asciiTheme="minorHAnsi" w:hAnsiTheme="minorHAnsi" w:cstheme="minorHAnsi"/>
          <w:b/>
          <w:i/>
          <w:sz w:val="20"/>
          <w:szCs w:val="20"/>
          <w:lang w:val="pl-PL" w:eastAsia="en-US"/>
        </w:rPr>
        <w:t>Zadanie 2 – Wymiana istniejącej</w:t>
      </w:r>
      <w:r>
        <w:rPr>
          <w:rFonts w:asciiTheme="minorHAnsi" w:hAnsiTheme="minorHAnsi" w:cstheme="minorHAnsi"/>
          <w:b/>
          <w:i/>
          <w:sz w:val="20"/>
          <w:szCs w:val="20"/>
          <w:lang w:val="pl-PL" w:eastAsia="en-US"/>
        </w:rPr>
        <w:t xml:space="preserve">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w:t>
      </w:r>
      <w:r>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kV</w:t>
      </w:r>
      <w:proofErr w:type="spellEnd"/>
      <w:r w:rsidRPr="00BD761D">
        <w:rPr>
          <w:rFonts w:asciiTheme="minorHAnsi" w:hAnsiTheme="minorHAnsi" w:cstheme="minorHAnsi"/>
          <w:b/>
          <w:i/>
          <w:sz w:val="20"/>
          <w:szCs w:val="20"/>
          <w:lang w:val="pl-PL" w:eastAsia="en-US"/>
        </w:rPr>
        <w:t xml:space="preserve"> 10452 ul. </w:t>
      </w:r>
      <w:proofErr w:type="spellStart"/>
      <w:r w:rsidRPr="00BD761D">
        <w:rPr>
          <w:rFonts w:asciiTheme="minorHAnsi" w:hAnsiTheme="minorHAnsi" w:cstheme="minorHAnsi"/>
          <w:b/>
          <w:i/>
          <w:sz w:val="20"/>
          <w:szCs w:val="20"/>
          <w:lang w:val="pl-PL" w:eastAsia="en-US"/>
        </w:rPr>
        <w:t>Jonschera</w:t>
      </w:r>
      <w:proofErr w:type="spellEnd"/>
      <w:r w:rsidRPr="00BD761D">
        <w:rPr>
          <w:rFonts w:asciiTheme="minorHAnsi" w:hAnsiTheme="minorHAnsi" w:cstheme="minorHAnsi"/>
          <w:b/>
          <w:i/>
          <w:sz w:val="20"/>
          <w:szCs w:val="20"/>
          <w:lang w:val="pl-PL" w:eastAsia="en-US"/>
        </w:rPr>
        <w:t xml:space="preserve"> 6 </w:t>
      </w:r>
    </w:p>
    <w:p w14:paraId="137E2582" w14:textId="77777777" w:rsidR="00FC3B2F" w:rsidRPr="00BD761D" w:rsidRDefault="00FC3B2F" w:rsidP="00FC3B2F">
      <w:pPr>
        <w:pStyle w:val="bezpunkw"/>
        <w:keepNext/>
        <w:ind w:firstLine="0"/>
        <w:rPr>
          <w:rFonts w:asciiTheme="minorHAnsi" w:hAnsiTheme="minorHAnsi" w:cstheme="minorHAnsi"/>
          <w:b/>
          <w:i/>
          <w:sz w:val="20"/>
          <w:szCs w:val="20"/>
          <w:lang w:val="pl-PL" w:eastAsia="en-US"/>
        </w:rPr>
      </w:pPr>
      <w:r w:rsidRPr="00BD761D">
        <w:rPr>
          <w:rFonts w:asciiTheme="minorHAnsi" w:hAnsiTheme="minorHAnsi" w:cstheme="minorHAnsi"/>
          <w:b/>
          <w:i/>
          <w:sz w:val="20"/>
          <w:szCs w:val="20"/>
          <w:lang w:val="pl-PL" w:eastAsia="en-US"/>
        </w:rPr>
        <w:t>Zadanie 3 – Wymiana istniejącej</w:t>
      </w:r>
      <w:r>
        <w:rPr>
          <w:rFonts w:asciiTheme="minorHAnsi" w:hAnsiTheme="minorHAnsi" w:cstheme="minorHAnsi"/>
          <w:b/>
          <w:i/>
          <w:sz w:val="20"/>
          <w:szCs w:val="20"/>
          <w:lang w:val="pl-PL" w:eastAsia="en-US"/>
        </w:rPr>
        <w:t xml:space="preserve">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w:t>
      </w:r>
      <w:r>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kV</w:t>
      </w:r>
      <w:proofErr w:type="spellEnd"/>
      <w:r w:rsidRPr="00BD761D">
        <w:rPr>
          <w:rFonts w:asciiTheme="minorHAnsi" w:hAnsiTheme="minorHAnsi" w:cstheme="minorHAnsi"/>
          <w:b/>
          <w:i/>
          <w:sz w:val="20"/>
          <w:szCs w:val="20"/>
          <w:lang w:val="pl-PL" w:eastAsia="en-US"/>
        </w:rPr>
        <w:t xml:space="preserve"> 10646 ul. Wrocławska 22a</w:t>
      </w:r>
    </w:p>
    <w:p w14:paraId="3295E987" w14:textId="77777777"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14:paraId="3C2CAAE6" w14:textId="77777777"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sidR="00413A0E">
        <w:rPr>
          <w:color w:val="000000" w:themeColor="text1"/>
          <w:lang w:val="pl-PL"/>
        </w:rPr>
        <w:t>technicznej</w:t>
      </w:r>
      <w:r w:rsidRPr="000B5A62">
        <w:rPr>
          <w:color w:val="000000" w:themeColor="text1"/>
          <w:lang w:val="pl-PL"/>
        </w:rPr>
        <w:t>.</w:t>
      </w:r>
    </w:p>
    <w:p w14:paraId="18A4FEA4" w14:textId="77777777"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14:paraId="0CC99F31" w14:textId="77777777"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14:paraId="2DECC476" w14:textId="77777777"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14:paraId="6F39BC67" w14:textId="77777777"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14:paraId="14FDBDF2" w14:textId="77777777"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14:paraId="656CB093" w14:textId="081D8339"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43260C">
        <w:rPr>
          <w:rFonts w:asciiTheme="minorHAnsi" w:hAnsiTheme="minorHAnsi" w:cstheme="minorHAnsi"/>
          <w:b/>
          <w:sz w:val="20"/>
          <w:u w:val="single"/>
        </w:rPr>
        <w:t>SWZ</w:t>
      </w:r>
      <w:r w:rsidR="00CB4209" w:rsidRPr="00E2457E">
        <w:rPr>
          <w:rFonts w:asciiTheme="minorHAnsi" w:hAnsiTheme="minorHAnsi" w:cstheme="minorHAnsi"/>
          <w:b/>
          <w:sz w:val="20"/>
          <w:u w:val="single"/>
        </w:rPr>
        <w:t>.</w:t>
      </w:r>
    </w:p>
    <w:p w14:paraId="15BED212" w14:textId="77777777" w:rsidR="00AB5CC4" w:rsidRPr="009100C9" w:rsidRDefault="00AB5CC4" w:rsidP="009100C9">
      <w:pPr>
        <w:spacing w:before="120" w:line="276" w:lineRule="auto"/>
        <w:ind w:left="708"/>
        <w:outlineLvl w:val="0"/>
        <w:rPr>
          <w:rFonts w:asciiTheme="minorHAnsi" w:hAnsiTheme="minorHAnsi" w:cstheme="minorHAnsi"/>
          <w:sz w:val="20"/>
        </w:rPr>
      </w:pPr>
    </w:p>
    <w:p w14:paraId="548DA7C6"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96A2959" w14:textId="479E1CC2"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FC3B2F">
        <w:rPr>
          <w:rFonts w:asciiTheme="minorHAnsi" w:hAnsiTheme="minorHAnsi" w:cstheme="minorHAnsi"/>
          <w:sz w:val="20"/>
        </w:rPr>
        <w:t>Łódź.</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14:paraId="58C1340A"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413A0E">
        <w:rPr>
          <w:rFonts w:asciiTheme="minorHAnsi" w:hAnsiTheme="minorHAnsi" w:cstheme="minorHAnsi"/>
          <w:sz w:val="20"/>
        </w:rPr>
        <w:t>2</w:t>
      </w:r>
      <w:r w:rsidR="00AB5CC4">
        <w:rPr>
          <w:rFonts w:asciiTheme="minorHAnsi" w:hAnsiTheme="minorHAnsi" w:cstheme="minorHAnsi"/>
          <w:sz w:val="20"/>
        </w:rPr>
        <w:t>.1.),</w:t>
      </w:r>
    </w:p>
    <w:p w14:paraId="06F65561"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33361360" w14:textId="77777777"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3C921900"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4BD5E7A5" w14:textId="3304F62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43260C">
        <w:rPr>
          <w:rFonts w:asciiTheme="minorHAnsi" w:hAnsiTheme="minorHAnsi" w:cstheme="minorHAnsi"/>
          <w:b/>
          <w:sz w:val="20"/>
        </w:rPr>
        <w:t>SWZ</w:t>
      </w:r>
      <w:r w:rsidR="00AB5CC4">
        <w:rPr>
          <w:rFonts w:asciiTheme="minorHAnsi" w:hAnsiTheme="minorHAnsi" w:cstheme="minorHAnsi"/>
          <w:b/>
          <w:sz w:val="20"/>
        </w:rPr>
        <w:t>.</w:t>
      </w:r>
    </w:p>
    <w:p w14:paraId="68248C31" w14:textId="77777777"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5D23192D" w14:textId="77777777"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2689CA56" w14:textId="77777777"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lastRenderedPageBreak/>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2409CE" w14:textId="77777777"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7498DF07" w14:textId="77777777"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w:t>
      </w:r>
      <w:r w:rsidR="00413A0E">
        <w:rPr>
          <w:rFonts w:asciiTheme="minorHAnsi" w:hAnsiTheme="minorHAnsi" w:cstheme="minorHAnsi"/>
          <w:sz w:val="20"/>
        </w:rPr>
        <w:t>technicznej</w:t>
      </w:r>
      <w:r w:rsidRPr="00175C02">
        <w:rPr>
          <w:rFonts w:asciiTheme="minorHAnsi" w:hAnsiTheme="minorHAnsi" w:cstheme="minorHAnsi"/>
          <w:sz w:val="20"/>
        </w:rPr>
        <w:t xml:space="preserve">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27B0FC6A"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BD04580" w14:textId="77777777"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45F90175" w14:textId="77777777" w:rsidR="00FC3B2F" w:rsidRDefault="00FC3B2F" w:rsidP="00A473BE">
      <w:pPr>
        <w:spacing w:before="120" w:line="276" w:lineRule="auto"/>
        <w:outlineLvl w:val="0"/>
        <w:rPr>
          <w:rFonts w:asciiTheme="minorHAnsi" w:hAnsiTheme="minorHAnsi" w:cstheme="minorHAnsi"/>
          <w:b/>
          <w:color w:val="000000" w:themeColor="text1"/>
          <w:sz w:val="20"/>
          <w:u w:val="single"/>
        </w:rPr>
      </w:pPr>
      <w:r w:rsidRPr="00FC3B2F">
        <w:rPr>
          <w:rFonts w:asciiTheme="minorHAnsi" w:hAnsiTheme="minorHAnsi" w:cstheme="minorHAnsi"/>
          <w:b/>
          <w:i/>
          <w:color w:val="000000" w:themeColor="text1"/>
          <w:sz w:val="20"/>
        </w:rPr>
        <w:t xml:space="preserve">6 miesięcy od dnia podpisania umowy </w:t>
      </w:r>
      <w:r w:rsidRPr="00FC3B2F">
        <w:rPr>
          <w:rFonts w:asciiTheme="minorHAnsi" w:hAnsiTheme="minorHAnsi" w:cstheme="minorHAnsi"/>
          <w:color w:val="000000" w:themeColor="text1"/>
          <w:sz w:val="20"/>
        </w:rPr>
        <w:t xml:space="preserve">(prace projektowe oraz roboty budowlano-montażowe) </w:t>
      </w:r>
      <w:r w:rsidRPr="00FC3B2F">
        <w:rPr>
          <w:rFonts w:asciiTheme="minorHAnsi" w:hAnsiTheme="minorHAnsi" w:cstheme="minorHAnsi"/>
          <w:b/>
          <w:color w:val="000000" w:themeColor="text1"/>
          <w:sz w:val="20"/>
          <w:u w:val="single"/>
        </w:rPr>
        <w:t xml:space="preserve">– dla wszystkich zadań </w:t>
      </w:r>
    </w:p>
    <w:p w14:paraId="7ABA57E7" w14:textId="29BCAB01"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14:paraId="59CB45A2"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663B367C" w14:textId="5B1D42E9"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00FC3B2F" w:rsidRPr="00BD761D">
        <w:rPr>
          <w:rFonts w:asciiTheme="minorHAnsi" w:hAnsiTheme="minorHAnsi" w:cstheme="minorHAnsi"/>
          <w:b/>
          <w:i/>
          <w:sz w:val="20"/>
        </w:rPr>
        <w:t>RE Łódź [miasto Łódź, gmina Łódź</w:t>
      </w:r>
      <w:r w:rsidR="00FC3B2F" w:rsidRPr="00BD761D">
        <w:rPr>
          <w:rFonts w:asciiTheme="minorHAnsi" w:hAnsiTheme="minorHAnsi" w:cstheme="minorHAnsi"/>
          <w:i/>
          <w:sz w:val="20"/>
        </w:rPr>
        <w:t>]</w:t>
      </w:r>
    </w:p>
    <w:p w14:paraId="08A61CB3"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67A7B6D9"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14:paraId="281E8909"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67BEED1"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14:paraId="4B85ABE1"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21FBC6A"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768C1B00"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77F4CFC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05D4CE9B"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5006CFC6" w14:textId="77777777"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305DB300" w14:textId="77777777"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15A8D933" w14:textId="77777777"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14:paraId="09A136F9" w14:textId="77777777"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08C69FD7" w14:textId="77777777"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14:paraId="46EEA31E" w14:textId="77777777" w:rsidR="005873E7" w:rsidRPr="005873E7" w:rsidRDefault="00886648" w:rsidP="00C72708">
      <w:r>
        <w:br w:type="page"/>
      </w:r>
    </w:p>
    <w:p w14:paraId="4BF48F96" w14:textId="77777777"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413A0E">
        <w:rPr>
          <w:rFonts w:asciiTheme="minorHAnsi" w:hAnsiTheme="minorHAnsi" w:cstheme="minorHAnsi"/>
          <w:b/>
          <w:bCs/>
          <w:iCs/>
          <w:sz w:val="20"/>
        </w:rPr>
        <w:t>technicznego</w:t>
      </w:r>
      <w:r w:rsidR="00175C02">
        <w:rPr>
          <w:rFonts w:asciiTheme="minorHAnsi" w:hAnsiTheme="minorHAnsi" w:cstheme="minorHAnsi"/>
          <w:b/>
          <w:bCs/>
          <w:iCs/>
          <w:sz w:val="20"/>
        </w:rPr>
        <w:t xml:space="preserve"> </w:t>
      </w:r>
      <w:r w:rsidRPr="00175C02">
        <w:rPr>
          <w:rFonts w:asciiTheme="minorHAnsi" w:hAnsiTheme="minorHAnsi" w:cstheme="minorHAnsi"/>
          <w:b/>
          <w:bCs/>
          <w:iCs/>
          <w:sz w:val="20"/>
        </w:rPr>
        <w:t>i zgód właścicieli nieruchomości</w:t>
      </w:r>
    </w:p>
    <w:p w14:paraId="00355798" w14:textId="77777777" w:rsidR="004F3DE7" w:rsidRPr="005873E7" w:rsidRDefault="004F3DE7" w:rsidP="004F3DE7">
      <w:pPr>
        <w:jc w:val="right"/>
        <w:rPr>
          <w:rFonts w:asciiTheme="minorHAnsi" w:hAnsiTheme="minorHAnsi" w:cstheme="minorHAnsi"/>
          <w:b/>
          <w:bCs/>
          <w:iCs/>
          <w:sz w:val="20"/>
        </w:rPr>
      </w:pPr>
    </w:p>
    <w:p w14:paraId="196E1D7D" w14:textId="77777777" w:rsidR="004F3DE7" w:rsidRDefault="004F3DE7" w:rsidP="004F3DE7">
      <w:pPr>
        <w:ind w:firstLine="708"/>
        <w:rPr>
          <w:rFonts w:asciiTheme="minorHAnsi" w:hAnsiTheme="minorHAnsi" w:cstheme="minorHAnsi"/>
          <w:sz w:val="20"/>
        </w:rPr>
      </w:pPr>
    </w:p>
    <w:p w14:paraId="306E11E4" w14:textId="77777777"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14:paraId="09B112A2" w14:textId="77777777" w:rsidR="004F3DE7" w:rsidRDefault="004F3DE7" w:rsidP="004F3DE7">
      <w:pPr>
        <w:jc w:val="center"/>
        <w:rPr>
          <w:rFonts w:asciiTheme="minorHAnsi" w:hAnsiTheme="minorHAnsi" w:cstheme="minorHAnsi"/>
          <w:b/>
          <w:sz w:val="20"/>
          <w:u w:val="single"/>
        </w:rPr>
      </w:pPr>
    </w:p>
    <w:p w14:paraId="69247C62"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37C4A9E6" w14:textId="77777777"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dane wyjściowe modernizacji </w:t>
      </w:r>
      <w:r w:rsidR="00413A0E">
        <w:rPr>
          <w:rFonts w:asciiTheme="minorHAnsi" w:hAnsiTheme="minorHAnsi" w:cstheme="minorHAnsi"/>
          <w:sz w:val="20"/>
        </w:rPr>
        <w:t>rozdzielni</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14:paraId="0EB69E6C" w14:textId="77777777"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0EE83BC0"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7E48F629"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501872B0"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54F4A413" w14:textId="77777777"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14:paraId="48475A73" w14:textId="77777777" w:rsidR="00413A0E" w:rsidRDefault="00413A0E" w:rsidP="00413A0E">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465B6AE" w14:textId="77777777"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14:paraId="7D1E274B" w14:textId="77777777"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08D672A4" w14:textId="77777777"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14:paraId="25F8C3F0" w14:textId="77777777" w:rsidR="00413A0E"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Pr>
          <w:rFonts w:asciiTheme="minorHAnsi" w:hAnsiTheme="minorHAnsi" w:cstheme="minorHAnsi"/>
          <w:sz w:val="20"/>
        </w:rPr>
        <w:t>.</w:t>
      </w:r>
    </w:p>
    <w:p w14:paraId="5381972B" w14:textId="77777777" w:rsidR="00413A0E" w:rsidRPr="00175C02" w:rsidRDefault="00413A0E" w:rsidP="00413A0E">
      <w:pPr>
        <w:numPr>
          <w:ilvl w:val="0"/>
          <w:numId w:val="15"/>
        </w:numPr>
        <w:ind w:hanging="340"/>
        <w:rPr>
          <w:rFonts w:asciiTheme="minorHAnsi" w:hAnsiTheme="minorHAnsi" w:cstheme="minorHAnsi"/>
          <w:sz w:val="20"/>
        </w:rPr>
      </w:pPr>
      <w:r w:rsidRPr="00175C02">
        <w:rPr>
          <w:rFonts w:asciiTheme="minorHAnsi" w:hAnsiTheme="minorHAnsi" w:cstheme="minorHAnsi"/>
          <w:sz w:val="20"/>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2D912351" w14:textId="77777777"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340493F9" w14:textId="77777777" w:rsidR="004F3DE7" w:rsidRDefault="004F3DE7" w:rsidP="004F3DE7">
      <w:pPr>
        <w:rPr>
          <w:rFonts w:asciiTheme="minorHAnsi" w:hAnsiTheme="minorHAnsi" w:cstheme="minorHAnsi"/>
          <w:b/>
          <w:bCs/>
          <w:iCs/>
          <w:sz w:val="20"/>
        </w:rPr>
      </w:pPr>
    </w:p>
    <w:p w14:paraId="2EAD7E1E" w14:textId="77777777"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413A0E">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wykonawczego i zgód właścicieli nieruchomości</w:t>
      </w:r>
    </w:p>
    <w:p w14:paraId="50CC0363" w14:textId="77777777" w:rsidR="004F3DE7" w:rsidRDefault="004F3DE7" w:rsidP="004F3DE7">
      <w:pPr>
        <w:rPr>
          <w:rFonts w:asciiTheme="minorHAnsi" w:hAnsiTheme="minorHAnsi" w:cstheme="minorHAnsi"/>
          <w:b/>
          <w:sz w:val="20"/>
          <w:u w:val="single"/>
        </w:rPr>
      </w:pPr>
    </w:p>
    <w:p w14:paraId="3DAAD989" w14:textId="77777777" w:rsidR="004F3DE7" w:rsidRDefault="004F3DE7" w:rsidP="004F3DE7">
      <w:pPr>
        <w:rPr>
          <w:rFonts w:asciiTheme="minorHAnsi" w:hAnsiTheme="minorHAnsi" w:cstheme="minorHAnsi"/>
          <w:b/>
          <w:sz w:val="20"/>
          <w:u w:val="single"/>
        </w:rPr>
      </w:pPr>
    </w:p>
    <w:p w14:paraId="5E683E2D" w14:textId="77777777"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14:paraId="60262348" w14:textId="77777777" w:rsidR="004F3DE7" w:rsidRPr="005873E7" w:rsidRDefault="004F3DE7" w:rsidP="004F3DE7">
      <w:pPr>
        <w:rPr>
          <w:rFonts w:asciiTheme="minorHAnsi" w:hAnsiTheme="minorHAnsi" w:cstheme="minorHAnsi"/>
          <w:b/>
          <w:sz w:val="20"/>
          <w:u w:val="single"/>
        </w:rPr>
      </w:pPr>
    </w:p>
    <w:p w14:paraId="32246051"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14:paraId="388FD121"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0056A054"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165178FB"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9AED15" w14:textId="77777777" w:rsidR="004F3DE7" w:rsidRDefault="004F3DE7" w:rsidP="004F3DE7">
      <w:pPr>
        <w:rPr>
          <w:rFonts w:asciiTheme="minorHAnsi" w:hAnsiTheme="minorHAnsi" w:cstheme="minorHAnsi"/>
          <w:sz w:val="20"/>
        </w:rPr>
      </w:pPr>
    </w:p>
    <w:p w14:paraId="288613CE" w14:textId="77777777"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14:paraId="3AB29556" w14:textId="77777777"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14:paraId="7017D35D" w14:textId="77777777"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5D148FCB" w14:textId="77777777"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78DD4612" w14:textId="77777777" w:rsidR="004F3DE7" w:rsidRPr="005873E7" w:rsidRDefault="004F3DE7" w:rsidP="004F3DE7">
      <w:pPr>
        <w:rPr>
          <w:rFonts w:asciiTheme="minorHAnsi" w:hAnsiTheme="minorHAnsi" w:cstheme="minorHAnsi"/>
          <w:sz w:val="20"/>
        </w:rPr>
      </w:pPr>
    </w:p>
    <w:p w14:paraId="5BD60CE2" w14:textId="77777777" w:rsidR="004F3DE7" w:rsidRPr="005873E7" w:rsidRDefault="004F3DE7" w:rsidP="004F3DE7">
      <w:pPr>
        <w:rPr>
          <w:rFonts w:asciiTheme="minorHAnsi" w:hAnsiTheme="minorHAnsi" w:cstheme="minorHAnsi"/>
          <w:sz w:val="20"/>
        </w:rPr>
      </w:pPr>
    </w:p>
    <w:p w14:paraId="3DB92D1E" w14:textId="77777777" w:rsidR="004F3DE7" w:rsidRPr="005873E7" w:rsidRDefault="004F3DE7" w:rsidP="004F3DE7">
      <w:pPr>
        <w:rPr>
          <w:rFonts w:asciiTheme="minorHAnsi" w:hAnsiTheme="minorHAnsi" w:cstheme="minorHAnsi"/>
          <w:sz w:val="20"/>
        </w:rPr>
      </w:pPr>
    </w:p>
    <w:p w14:paraId="0404AAC6" w14:textId="77777777" w:rsidR="004F3DE7" w:rsidRPr="005873E7" w:rsidRDefault="004F3DE7" w:rsidP="004F3DE7">
      <w:pPr>
        <w:rPr>
          <w:rFonts w:asciiTheme="minorHAnsi" w:hAnsiTheme="minorHAnsi" w:cstheme="minorHAnsi"/>
          <w:sz w:val="20"/>
        </w:rPr>
      </w:pPr>
    </w:p>
    <w:p w14:paraId="42181D5C" w14:textId="77777777" w:rsidR="004F3DE7" w:rsidRPr="005873E7" w:rsidRDefault="004F3DE7" w:rsidP="004F3DE7">
      <w:pPr>
        <w:rPr>
          <w:rFonts w:asciiTheme="minorHAnsi" w:hAnsiTheme="minorHAnsi" w:cstheme="minorHAnsi"/>
          <w:sz w:val="20"/>
        </w:rPr>
      </w:pPr>
    </w:p>
    <w:p w14:paraId="322B2B70" w14:textId="77777777" w:rsidR="004F3DE7" w:rsidRPr="005873E7" w:rsidRDefault="004F3DE7" w:rsidP="004F3DE7">
      <w:pPr>
        <w:rPr>
          <w:rFonts w:asciiTheme="minorHAnsi" w:hAnsiTheme="minorHAnsi" w:cstheme="minorHAnsi"/>
          <w:sz w:val="20"/>
        </w:rPr>
      </w:pPr>
    </w:p>
    <w:p w14:paraId="3D2E396F" w14:textId="77777777" w:rsidR="004F3DE7" w:rsidRPr="005873E7" w:rsidRDefault="004F3DE7" w:rsidP="004F3DE7">
      <w:pPr>
        <w:rPr>
          <w:rFonts w:asciiTheme="minorHAnsi" w:hAnsiTheme="minorHAnsi" w:cstheme="minorHAnsi"/>
          <w:sz w:val="20"/>
        </w:rPr>
      </w:pPr>
    </w:p>
    <w:p w14:paraId="315E37AF" w14:textId="77777777" w:rsidR="004F3DE7" w:rsidRPr="005873E7" w:rsidRDefault="004F3DE7" w:rsidP="004F3DE7">
      <w:pPr>
        <w:rPr>
          <w:rFonts w:asciiTheme="minorHAnsi" w:hAnsiTheme="minorHAnsi" w:cstheme="minorHAnsi"/>
          <w:sz w:val="20"/>
        </w:rPr>
      </w:pPr>
    </w:p>
    <w:p w14:paraId="068AFEAF" w14:textId="77777777" w:rsidR="004F3DE7" w:rsidRPr="005873E7" w:rsidRDefault="004F3DE7" w:rsidP="004F3DE7">
      <w:pPr>
        <w:rPr>
          <w:rFonts w:asciiTheme="minorHAnsi" w:hAnsiTheme="minorHAnsi" w:cstheme="minorHAnsi"/>
          <w:sz w:val="20"/>
        </w:rPr>
      </w:pPr>
    </w:p>
    <w:p w14:paraId="1D592557" w14:textId="77777777" w:rsidR="004F3DE7" w:rsidRPr="005873E7" w:rsidRDefault="004F3DE7" w:rsidP="004F3DE7">
      <w:pPr>
        <w:rPr>
          <w:rFonts w:asciiTheme="minorHAnsi" w:hAnsiTheme="minorHAnsi" w:cstheme="minorHAnsi"/>
          <w:sz w:val="20"/>
        </w:rPr>
      </w:pPr>
    </w:p>
    <w:p w14:paraId="7FFA430F" w14:textId="77777777" w:rsidR="004F3DE7" w:rsidRPr="005873E7" w:rsidRDefault="004F3DE7" w:rsidP="004F3DE7">
      <w:pPr>
        <w:rPr>
          <w:rFonts w:asciiTheme="minorHAnsi" w:hAnsiTheme="minorHAnsi" w:cstheme="minorHAnsi"/>
          <w:sz w:val="20"/>
        </w:rPr>
      </w:pPr>
    </w:p>
    <w:p w14:paraId="3EEB8917" w14:textId="77777777" w:rsidR="004F3DE7" w:rsidRPr="005873E7" w:rsidRDefault="004F3DE7" w:rsidP="004F3DE7">
      <w:pPr>
        <w:rPr>
          <w:rFonts w:asciiTheme="minorHAnsi" w:hAnsiTheme="minorHAnsi" w:cstheme="minorHAnsi"/>
          <w:sz w:val="20"/>
        </w:rPr>
      </w:pPr>
    </w:p>
    <w:p w14:paraId="6CF70DE5" w14:textId="77777777" w:rsidR="004F3DE7" w:rsidRPr="005873E7" w:rsidRDefault="004F3DE7" w:rsidP="004F3DE7">
      <w:pPr>
        <w:rPr>
          <w:rFonts w:asciiTheme="minorHAnsi" w:hAnsiTheme="minorHAnsi" w:cstheme="minorHAnsi"/>
          <w:sz w:val="20"/>
        </w:rPr>
      </w:pPr>
    </w:p>
    <w:p w14:paraId="5CDD0286" w14:textId="77777777" w:rsidR="004F3DE7" w:rsidRDefault="004F3DE7" w:rsidP="004F3DE7">
      <w:pPr>
        <w:rPr>
          <w:rFonts w:asciiTheme="minorHAnsi" w:hAnsiTheme="minorHAnsi" w:cstheme="minorHAnsi"/>
          <w:sz w:val="20"/>
        </w:rPr>
      </w:pPr>
    </w:p>
    <w:p w14:paraId="25B6C418" w14:textId="77777777"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6F8D9865" w14:textId="77777777" w:rsidR="004F3DE7" w:rsidRDefault="004F3DE7" w:rsidP="004F3DE7">
      <w:pPr>
        <w:spacing w:line="240" w:lineRule="auto"/>
        <w:jc w:val="left"/>
        <w:rPr>
          <w:rFonts w:asciiTheme="minorHAnsi" w:hAnsiTheme="minorHAnsi" w:cstheme="minorHAnsi"/>
          <w:b/>
          <w:bCs/>
          <w:iCs/>
          <w:sz w:val="20"/>
        </w:rPr>
      </w:pPr>
    </w:p>
    <w:p w14:paraId="261C4611" w14:textId="77777777" w:rsidR="004F3DE7" w:rsidRDefault="004F3DE7" w:rsidP="004F3DE7">
      <w:pPr>
        <w:spacing w:line="240" w:lineRule="auto"/>
        <w:jc w:val="left"/>
        <w:rPr>
          <w:rFonts w:asciiTheme="minorHAnsi" w:hAnsiTheme="minorHAnsi" w:cstheme="minorHAnsi"/>
          <w:b/>
          <w:bCs/>
          <w:iCs/>
          <w:sz w:val="20"/>
        </w:rPr>
      </w:pPr>
    </w:p>
    <w:p w14:paraId="25B8B8E5" w14:textId="77777777"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14:paraId="3A99DDF1" w14:textId="77777777" w:rsidR="004F3DE7" w:rsidRDefault="004F3DE7" w:rsidP="004F3DE7">
      <w:pPr>
        <w:spacing w:line="240" w:lineRule="auto"/>
        <w:jc w:val="left"/>
        <w:rPr>
          <w:rFonts w:asciiTheme="minorHAnsi" w:hAnsiTheme="minorHAnsi" w:cstheme="minorHAnsi"/>
          <w:b/>
          <w:bCs/>
          <w:iCs/>
          <w:sz w:val="20"/>
        </w:rPr>
      </w:pPr>
    </w:p>
    <w:p w14:paraId="3BE43B98" w14:textId="77777777" w:rsidR="004F3DE7" w:rsidRPr="005873E7" w:rsidRDefault="004F3DE7" w:rsidP="004F3DE7">
      <w:pPr>
        <w:spacing w:line="240" w:lineRule="auto"/>
        <w:jc w:val="left"/>
        <w:rPr>
          <w:rFonts w:asciiTheme="minorHAnsi" w:hAnsiTheme="minorHAnsi" w:cstheme="minorHAnsi"/>
          <w:b/>
          <w:bCs/>
          <w:iCs/>
          <w:sz w:val="20"/>
        </w:rPr>
      </w:pPr>
    </w:p>
    <w:p w14:paraId="3DCF1647" w14:textId="77777777" w:rsidR="004F3DE7" w:rsidRDefault="004F3DE7" w:rsidP="004F3DE7">
      <w:pPr>
        <w:spacing w:line="240" w:lineRule="auto"/>
        <w:rPr>
          <w:rFonts w:asciiTheme="minorHAnsi" w:hAnsiTheme="minorHAnsi" w:cstheme="minorHAnsi"/>
          <w:b/>
          <w:sz w:val="20"/>
          <w:u w:val="single"/>
        </w:rPr>
      </w:pPr>
    </w:p>
    <w:p w14:paraId="4C967663" w14:textId="77777777"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3489094" w14:textId="77777777" w:rsidR="004F3DE7" w:rsidRDefault="004F3DE7" w:rsidP="004F3DE7">
      <w:pPr>
        <w:spacing w:line="240" w:lineRule="auto"/>
        <w:jc w:val="center"/>
        <w:rPr>
          <w:rFonts w:asciiTheme="minorHAnsi" w:hAnsiTheme="minorHAnsi" w:cstheme="minorHAnsi"/>
          <w:b/>
          <w:sz w:val="20"/>
          <w:u w:val="single"/>
        </w:rPr>
      </w:pPr>
    </w:p>
    <w:p w14:paraId="51DF44B9" w14:textId="77777777" w:rsidR="004F3DE7" w:rsidRPr="005873E7" w:rsidRDefault="004F3DE7" w:rsidP="004F3DE7">
      <w:pPr>
        <w:spacing w:line="240" w:lineRule="auto"/>
        <w:rPr>
          <w:rFonts w:asciiTheme="minorHAnsi" w:hAnsiTheme="minorHAnsi" w:cstheme="minorHAnsi"/>
          <w:b/>
          <w:sz w:val="20"/>
          <w:u w:val="single"/>
        </w:rPr>
      </w:pPr>
    </w:p>
    <w:p w14:paraId="7D5C4791"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14:paraId="58328820"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259D169B"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6791021" w14:textId="77777777"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3D6C70F8" w14:textId="77777777"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0436AFAA" w14:textId="77777777"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40FDD0DE" w14:textId="77777777"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6442B2C2"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6DD09BB5"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76F269C8"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14:paraId="4CD127C0" w14:textId="77777777"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0EEEC19A" w14:textId="77777777"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7885E40B" w14:textId="77777777" w:rsidR="004F3DE7" w:rsidRPr="005873E7" w:rsidRDefault="004F3DE7" w:rsidP="004F3DE7"/>
    <w:p w14:paraId="438A758E" w14:textId="77777777" w:rsidR="004F3DE7" w:rsidRPr="005873E7" w:rsidRDefault="004F3DE7" w:rsidP="004F3DE7"/>
    <w:sectPr w:rsidR="004F3DE7" w:rsidRPr="005873E7" w:rsidSect="00DA285D">
      <w:headerReference w:type="default" r:id="rId13"/>
      <w:footerReference w:type="default" r:id="rId14"/>
      <w:headerReference w:type="first" r:id="rId15"/>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C7C84" w14:textId="77777777" w:rsidR="002273D3" w:rsidRDefault="002273D3" w:rsidP="004A302B">
      <w:pPr>
        <w:spacing w:line="240" w:lineRule="auto"/>
      </w:pPr>
      <w:r>
        <w:separator/>
      </w:r>
    </w:p>
  </w:endnote>
  <w:endnote w:type="continuationSeparator" w:id="0">
    <w:p w14:paraId="7964EAE8" w14:textId="77777777" w:rsidR="002273D3" w:rsidRDefault="002273D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5ABE4" w14:textId="77777777" w:rsidR="002369B6" w:rsidRPr="00DD5C5D" w:rsidRDefault="002369B6" w:rsidP="00DD5C5D">
    <w:pPr>
      <w:pStyle w:val="Nagwek"/>
      <w:jc w:val="center"/>
      <w:rPr>
        <w:rFonts w:ascii="Calibri" w:hAnsi="Calibri"/>
        <w:bCs/>
        <w:sz w:val="16"/>
        <w:szCs w:val="16"/>
      </w:rPr>
    </w:pPr>
  </w:p>
  <w:p w14:paraId="27E023F9"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2114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2114E">
      <w:rPr>
        <w:rFonts w:ascii="Calibri" w:hAnsi="Calibri"/>
        <w:bCs/>
        <w:noProof/>
        <w:sz w:val="16"/>
        <w:szCs w:val="16"/>
      </w:rPr>
      <w:t>5</w:t>
    </w:r>
    <w:r w:rsidRPr="00DD5C5D">
      <w:rPr>
        <w:rFonts w:ascii="Calibri" w:hAnsi="Calibri"/>
        <w:bCs/>
        <w:sz w:val="16"/>
        <w:szCs w:val="16"/>
      </w:rPr>
      <w:fldChar w:fldCharType="end"/>
    </w:r>
  </w:p>
  <w:p w14:paraId="5CD0BF47"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8B92" w14:textId="77777777" w:rsidR="002273D3" w:rsidRDefault="002273D3" w:rsidP="004A302B">
      <w:pPr>
        <w:spacing w:line="240" w:lineRule="auto"/>
      </w:pPr>
      <w:r>
        <w:separator/>
      </w:r>
    </w:p>
  </w:footnote>
  <w:footnote w:type="continuationSeparator" w:id="0">
    <w:p w14:paraId="6EDC5846" w14:textId="77777777" w:rsidR="002273D3" w:rsidRDefault="002273D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210DA" w14:textId="77777777" w:rsidR="002369B6" w:rsidRDefault="002369B6" w:rsidP="00B20BAE">
    <w:pPr>
      <w:pStyle w:val="Nagwek"/>
      <w:tabs>
        <w:tab w:val="clear" w:pos="4536"/>
        <w:tab w:val="clear" w:pos="9072"/>
        <w:tab w:val="left" w:pos="5265"/>
      </w:tabs>
      <w:spacing w:after="120" w:line="276" w:lineRule="auto"/>
      <w:rPr>
        <w:rFonts w:ascii="Calibri" w:hAnsi="Calibri" w:cs="Calibri"/>
        <w:sz w:val="18"/>
        <w:szCs w:val="18"/>
      </w:rPr>
    </w:pPr>
  </w:p>
  <w:p w14:paraId="699E8365" w14:textId="77777777" w:rsidR="00B20BAE" w:rsidRPr="006E100D" w:rsidRDefault="00B20BAE" w:rsidP="00B20BAE">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70EB23FB" wp14:editId="07D04F25">
          <wp:simplePos x="0" y="0"/>
          <wp:positionH relativeFrom="column">
            <wp:posOffset>5038725</wp:posOffset>
          </wp:positionH>
          <wp:positionV relativeFrom="page">
            <wp:posOffset>431165</wp:posOffset>
          </wp:positionV>
          <wp:extent cx="662940" cy="484505"/>
          <wp:effectExtent l="0" t="0" r="3810" b="0"/>
          <wp:wrapNone/>
          <wp:docPr id="53618308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p>
  <w:p w14:paraId="0123BB2C" w14:textId="77777777" w:rsidR="00B20BAE" w:rsidRPr="006E100D" w:rsidRDefault="00B20BAE" w:rsidP="00B20BAE">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D035AA" w14:textId="5A9F104A" w:rsidR="00B20BAE" w:rsidRDefault="00B20BAE" w:rsidP="00B20BAE">
    <w:pPr>
      <w:pStyle w:val="Nagwek"/>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BC697C">
      <w:rPr>
        <w:rFonts w:asciiTheme="majorHAnsi" w:hAnsiTheme="majorHAnsi"/>
        <w:color w:val="000000" w:themeColor="text1"/>
        <w:sz w:val="14"/>
        <w:szCs w:val="18"/>
      </w:rPr>
      <w:t>04643</w:t>
    </w:r>
    <w:r w:rsidRPr="00C13454">
      <w:rPr>
        <w:rFonts w:asciiTheme="majorHAnsi" w:hAnsiTheme="majorHAnsi"/>
        <w:color w:val="000000" w:themeColor="text1"/>
        <w:sz w:val="14"/>
        <w:szCs w:val="18"/>
      </w:rPr>
      <w:t>/2025</w:t>
    </w:r>
  </w:p>
  <w:p w14:paraId="0FEA2DC1" w14:textId="77777777" w:rsidR="00B20BAE" w:rsidRDefault="00B20BAE" w:rsidP="00B20BA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7B61" w14:textId="77777777" w:rsidR="00DA285D" w:rsidRPr="006E100D" w:rsidRDefault="00DA285D" w:rsidP="00DA285D">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481E8D1D" wp14:editId="57187111">
          <wp:simplePos x="0" y="0"/>
          <wp:positionH relativeFrom="column">
            <wp:posOffset>5038725</wp:posOffset>
          </wp:positionH>
          <wp:positionV relativeFrom="page">
            <wp:posOffset>431165</wp:posOffset>
          </wp:positionV>
          <wp:extent cx="662940" cy="484505"/>
          <wp:effectExtent l="0" t="0" r="3810" b="0"/>
          <wp:wrapNone/>
          <wp:docPr id="17188352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p>
  <w:p w14:paraId="3038FE86" w14:textId="77777777" w:rsidR="00DA285D" w:rsidRPr="006E100D" w:rsidRDefault="00DA285D" w:rsidP="00DA285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5891CB2" w14:textId="5AAC9478" w:rsidR="00DA285D" w:rsidRDefault="00DA285D" w:rsidP="00DA285D">
    <w:pPr>
      <w:pStyle w:val="Nagwek"/>
    </w:pPr>
    <w:r w:rsidRPr="00C13454">
      <w:rPr>
        <w:rFonts w:asciiTheme="majorHAnsi" w:hAnsiTheme="majorHAnsi"/>
        <w:color w:val="000000" w:themeColor="text1"/>
        <w:sz w:val="14"/>
        <w:szCs w:val="18"/>
      </w:rPr>
      <w:t>POST/DYS/OLD/GZ/</w:t>
    </w:r>
    <w:r w:rsidR="00BC697C">
      <w:rPr>
        <w:rFonts w:asciiTheme="majorHAnsi" w:hAnsiTheme="majorHAnsi"/>
        <w:color w:val="000000" w:themeColor="text1"/>
        <w:sz w:val="14"/>
        <w:szCs w:val="18"/>
      </w:rPr>
      <w:t>04643</w:t>
    </w:r>
    <w:r w:rsidRPr="00C13454">
      <w:rPr>
        <w:rFonts w:asciiTheme="majorHAnsi" w:hAnsiTheme="majorHAnsi"/>
        <w:color w:val="000000" w:themeColor="text1"/>
        <w:sz w:val="14"/>
        <w:szCs w:val="18"/>
      </w:rPr>
      <w:t>/2025</w:t>
    </w:r>
  </w:p>
  <w:p w14:paraId="3952B86F" w14:textId="77777777" w:rsidR="00DA285D" w:rsidRDefault="00DA28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42240534">
    <w:abstractNumId w:val="16"/>
  </w:num>
  <w:num w:numId="2" w16cid:durableId="1497643944">
    <w:abstractNumId w:val="17"/>
  </w:num>
  <w:num w:numId="3" w16cid:durableId="696272436">
    <w:abstractNumId w:val="20"/>
  </w:num>
  <w:num w:numId="4" w16cid:durableId="1060322862">
    <w:abstractNumId w:val="26"/>
  </w:num>
  <w:num w:numId="5" w16cid:durableId="776943258">
    <w:abstractNumId w:val="31"/>
  </w:num>
  <w:num w:numId="6" w16cid:durableId="2049792465">
    <w:abstractNumId w:val="11"/>
  </w:num>
  <w:num w:numId="7" w16cid:durableId="1142775079">
    <w:abstractNumId w:val="19"/>
  </w:num>
  <w:num w:numId="8" w16cid:durableId="1124156268">
    <w:abstractNumId w:val="10"/>
  </w:num>
  <w:num w:numId="9" w16cid:durableId="266085865">
    <w:abstractNumId w:val="40"/>
  </w:num>
  <w:num w:numId="10" w16cid:durableId="1549226547">
    <w:abstractNumId w:val="23"/>
  </w:num>
  <w:num w:numId="11" w16cid:durableId="899899120">
    <w:abstractNumId w:val="22"/>
  </w:num>
  <w:num w:numId="12" w16cid:durableId="6907300">
    <w:abstractNumId w:val="34"/>
  </w:num>
  <w:num w:numId="13" w16cid:durableId="1047879517">
    <w:abstractNumId w:val="32"/>
  </w:num>
  <w:num w:numId="14" w16cid:durableId="734083944">
    <w:abstractNumId w:val="7"/>
  </w:num>
  <w:num w:numId="15" w16cid:durableId="1665623808">
    <w:abstractNumId w:val="13"/>
  </w:num>
  <w:num w:numId="16" w16cid:durableId="988090419">
    <w:abstractNumId w:val="35"/>
  </w:num>
  <w:num w:numId="17" w16cid:durableId="125239940">
    <w:abstractNumId w:val="6"/>
  </w:num>
  <w:num w:numId="18" w16cid:durableId="1278836399">
    <w:abstractNumId w:val="8"/>
  </w:num>
  <w:num w:numId="19" w16cid:durableId="99181811">
    <w:abstractNumId w:val="36"/>
  </w:num>
  <w:num w:numId="20" w16cid:durableId="697315353">
    <w:abstractNumId w:val="28"/>
  </w:num>
  <w:num w:numId="21" w16cid:durableId="1262831947">
    <w:abstractNumId w:val="42"/>
  </w:num>
  <w:num w:numId="22" w16cid:durableId="848525857">
    <w:abstractNumId w:val="37"/>
  </w:num>
  <w:num w:numId="23" w16cid:durableId="815143111">
    <w:abstractNumId w:val="33"/>
  </w:num>
  <w:num w:numId="24" w16cid:durableId="2066250728">
    <w:abstractNumId w:val="25"/>
  </w:num>
  <w:num w:numId="25" w16cid:durableId="1266646494">
    <w:abstractNumId w:val="41"/>
  </w:num>
  <w:num w:numId="26" w16cid:durableId="1873113007">
    <w:abstractNumId w:val="39"/>
  </w:num>
  <w:num w:numId="27" w16cid:durableId="1115250978">
    <w:abstractNumId w:val="24"/>
  </w:num>
  <w:num w:numId="28" w16cid:durableId="281889787">
    <w:abstractNumId w:val="27"/>
  </w:num>
  <w:num w:numId="29" w16cid:durableId="5891180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678139">
    <w:abstractNumId w:val="5"/>
  </w:num>
  <w:num w:numId="31" w16cid:durableId="1690259534">
    <w:abstractNumId w:val="9"/>
  </w:num>
  <w:num w:numId="32" w16cid:durableId="19128897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5850761">
    <w:abstractNumId w:val="38"/>
  </w:num>
  <w:num w:numId="34" w16cid:durableId="816535223">
    <w:abstractNumId w:val="18"/>
  </w:num>
  <w:num w:numId="35" w16cid:durableId="1679191331">
    <w:abstractNumId w:val="14"/>
  </w:num>
  <w:num w:numId="36" w16cid:durableId="1607155778">
    <w:abstractNumId w:val="3"/>
  </w:num>
  <w:num w:numId="37" w16cid:durableId="982276638">
    <w:abstractNumId w:val="30"/>
  </w:num>
  <w:num w:numId="38" w16cid:durableId="1920751174">
    <w:abstractNumId w:val="21"/>
  </w:num>
  <w:num w:numId="39" w16cid:durableId="1284460024">
    <w:abstractNumId w:val="15"/>
  </w:num>
  <w:num w:numId="40" w16cid:durableId="2083988311">
    <w:abstractNumId w:val="29"/>
  </w:num>
  <w:num w:numId="41" w16cid:durableId="116597829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52A0"/>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0ABB"/>
    <w:rsid w:val="00221F2B"/>
    <w:rsid w:val="00222F9F"/>
    <w:rsid w:val="00222FAA"/>
    <w:rsid w:val="002230B5"/>
    <w:rsid w:val="002240E4"/>
    <w:rsid w:val="00224766"/>
    <w:rsid w:val="00224BA8"/>
    <w:rsid w:val="00224F23"/>
    <w:rsid w:val="00226040"/>
    <w:rsid w:val="00226CF8"/>
    <w:rsid w:val="002272B1"/>
    <w:rsid w:val="002273D3"/>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34EA"/>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14E"/>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3A0E"/>
    <w:rsid w:val="00414B45"/>
    <w:rsid w:val="00414D79"/>
    <w:rsid w:val="00415DEF"/>
    <w:rsid w:val="00417649"/>
    <w:rsid w:val="00421260"/>
    <w:rsid w:val="0042201D"/>
    <w:rsid w:val="00424019"/>
    <w:rsid w:val="00424039"/>
    <w:rsid w:val="00424458"/>
    <w:rsid w:val="0042597D"/>
    <w:rsid w:val="0042678F"/>
    <w:rsid w:val="00431240"/>
    <w:rsid w:val="00431F11"/>
    <w:rsid w:val="0043260C"/>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4A6"/>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C2A"/>
    <w:rsid w:val="00785158"/>
    <w:rsid w:val="007861EC"/>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B16"/>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C1C"/>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0BAE"/>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697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7AE"/>
    <w:rsid w:val="00CA6A35"/>
    <w:rsid w:val="00CA6BB0"/>
    <w:rsid w:val="00CB2C41"/>
    <w:rsid w:val="00CB30B5"/>
    <w:rsid w:val="00CB310C"/>
    <w:rsid w:val="00CB40EB"/>
    <w:rsid w:val="00CB4209"/>
    <w:rsid w:val="00CB5799"/>
    <w:rsid w:val="00CB5B28"/>
    <w:rsid w:val="00CB6674"/>
    <w:rsid w:val="00CC1799"/>
    <w:rsid w:val="00CC25A7"/>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285D"/>
    <w:rsid w:val="00DA3029"/>
    <w:rsid w:val="00DA3E03"/>
    <w:rsid w:val="00DA64E0"/>
    <w:rsid w:val="00DA7E70"/>
    <w:rsid w:val="00DB07BC"/>
    <w:rsid w:val="00DB196C"/>
    <w:rsid w:val="00DB19A3"/>
    <w:rsid w:val="00DB27AE"/>
    <w:rsid w:val="00DB29B5"/>
    <w:rsid w:val="00DB3058"/>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687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2773"/>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CD2"/>
    <w:rsid w:val="00EE5F45"/>
    <w:rsid w:val="00EE76C8"/>
    <w:rsid w:val="00EE7E0A"/>
    <w:rsid w:val="00EF20BE"/>
    <w:rsid w:val="00EF7DD4"/>
    <w:rsid w:val="00F00B3C"/>
    <w:rsid w:val="00F0112B"/>
    <w:rsid w:val="00F011BC"/>
    <w:rsid w:val="00F023E1"/>
    <w:rsid w:val="00F031E0"/>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0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B2F"/>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2D654"/>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cz.2.docx</dmsv2BaseFileName>
    <dmsv2BaseDisplayName xmlns="http://schemas.microsoft.com/sharepoint/v3">Załącznik nr 1 do SWZ cz.2</dmsv2BaseDisplayName>
    <dmsv2SWPP2ObjectNumber xmlns="http://schemas.microsoft.com/sharepoint/v3">POST/DYS/OLD/GZ/04643/2025                        </dmsv2SWPP2ObjectNumber>
    <dmsv2SWPP2SumMD5 xmlns="http://schemas.microsoft.com/sharepoint/v3">d76cf528d54734fee26b360935a0658a</dmsv2SWPP2SumMD5>
    <dmsv2BaseMoved xmlns="http://schemas.microsoft.com/sharepoint/v3">false</dmsv2BaseMoved>
    <dmsv2BaseIsSensitive xmlns="http://schemas.microsoft.com/sharepoint/v3">true</dmsv2BaseIsSensitive>
    <dmsv2SWPP2IDSWPP2 xmlns="http://schemas.microsoft.com/sharepoint/v3">702521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24109069</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JEUP5JKVCYQC-922955212-17026</_dlc_DocId>
    <_dlc_DocIdUrl xmlns="a19cb1c7-c5c7-46d4-85ae-d83685407bba">
      <Url>https://swpp2.dms.gkpge.pl/sites/41/_layouts/15/DocIdRedir.aspx?ID=JEUP5JKVCYQC-922955212-17026</Url>
      <Description>JEUP5JKVCYQC-922955212-17026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07E361C-781C-4C1B-B59D-99450A76CF44}"/>
</file>

<file path=customXml/itemProps3.xml><?xml version="1.0" encoding="utf-8"?>
<ds:datastoreItem xmlns:ds="http://schemas.openxmlformats.org/officeDocument/2006/customXml" ds:itemID="{9783878D-7317-43C1-A5E4-5D1DC3D9519D}">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3895A3CE-1DDA-48C6-960E-36D58F2A76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1385</Words>
  <Characters>8313</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4</cp:revision>
  <cp:lastPrinted>2021-02-26T13:14:00Z</cp:lastPrinted>
  <dcterms:created xsi:type="dcterms:W3CDTF">2025-11-12T09:09:00Z</dcterms:created>
  <dcterms:modified xsi:type="dcterms:W3CDTF">2026-01-13T07:22:00Z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880cacc8-034d-4d90-ab59-8da689096cb2</vt:lpwstr>
  </property>
</Properties>
</file>